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proofErr w:type="spellStart"/>
      <w:r>
        <w:rPr>
          <w:sz w:val="22"/>
          <w:szCs w:val="22"/>
        </w:rPr>
        <w:t>All</w:t>
      </w:r>
      <w:proofErr w:type="spellEnd"/>
      <w:r>
        <w:rPr>
          <w:sz w:val="22"/>
          <w:szCs w:val="22"/>
        </w:rPr>
        <w:t>. A</w:t>
      </w:r>
    </w:p>
    <w:p w:rsidR="001608C1" w:rsidRPr="00B401DB" w:rsidRDefault="001608C1" w:rsidP="003F5EB2">
      <w:pPr>
        <w:pStyle w:val="Corpo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DC1D2D"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roofErr w:type="gramStart"/>
            <w:r w:rsidRPr="000D5E6B">
              <w:rPr>
                <w:sz w:val="22"/>
                <w:szCs w:val="22"/>
              </w:rPr>
              <w:t>…….</w:t>
            </w:r>
            <w:proofErr w:type="gramEnd"/>
            <w:r w:rsidRPr="000D5E6B">
              <w:rPr>
                <w:sz w:val="22"/>
                <w:szCs w:val="22"/>
              </w:rPr>
              <w:t>.</w:t>
            </w:r>
          </w:p>
          <w:p w:rsidR="00E30455" w:rsidRDefault="001608C1" w:rsidP="008146BD">
            <w:pPr>
              <w:spacing w:line="360" w:lineRule="auto"/>
              <w:jc w:val="both"/>
              <w:rPr>
                <w:sz w:val="22"/>
                <w:szCs w:val="22"/>
              </w:rPr>
            </w:pPr>
            <w:r w:rsidRPr="000D5E6B">
              <w:rPr>
                <w:sz w:val="22"/>
                <w:szCs w:val="22"/>
              </w:rPr>
              <w:t>C.</w:t>
            </w:r>
            <w:proofErr w:type="gramStart"/>
            <w:r w:rsidRPr="000D5E6B">
              <w:rPr>
                <w:sz w:val="22"/>
                <w:szCs w:val="22"/>
              </w:rPr>
              <w:t>A.P</w:t>
            </w:r>
            <w:proofErr w:type="gramEnd"/>
            <w:r w:rsidRPr="000D5E6B">
              <w:rPr>
                <w:sz w:val="22"/>
                <w:szCs w:val="22"/>
              </w:rPr>
              <w:t>………………………….città……………….…………………………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proofErr w:type="spellStart"/>
            <w:r w:rsidRPr="000D5E6B">
              <w:rPr>
                <w:sz w:val="22"/>
                <w:szCs w:val="22"/>
              </w:rPr>
              <w:t>pec</w:t>
            </w:r>
            <w:proofErr w:type="spellEnd"/>
            <w:r w:rsidRPr="000D5E6B">
              <w:rPr>
                <w:sz w:val="22"/>
                <w:szCs w:val="22"/>
              </w:rPr>
              <w:t>: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16069C" w:rsidRDefault="002B37A0" w:rsidP="00E33CAD">
      <w:pPr>
        <w:adjustRightInd w:val="0"/>
        <w:ind w:left="-284"/>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7233EB" w:rsidRPr="0016069C">
        <w:rPr>
          <w:b/>
          <w:sz w:val="22"/>
          <w:szCs w:val="22"/>
        </w:rPr>
        <w:t xml:space="preserve">PER LA </w:t>
      </w:r>
      <w:r w:rsidR="007233EB" w:rsidRPr="0039197B">
        <w:rPr>
          <w:b/>
          <w:sz w:val="22"/>
          <w:szCs w:val="22"/>
        </w:rPr>
        <w:t xml:space="preserve">DIREZIONE DELLA S.C. </w:t>
      </w:r>
      <w:r w:rsidR="009729F6" w:rsidRPr="0039197B">
        <w:rPr>
          <w:b/>
          <w:sz w:val="22"/>
          <w:szCs w:val="22"/>
        </w:rPr>
        <w:t xml:space="preserve">PRONTO SOCCORSO - OBI, AFFERENTE AL DIPARTIMENTO DI EMERGENZA- URGENZA DELLA </w:t>
      </w:r>
      <w:r w:rsidR="005923FB" w:rsidRPr="0039197B">
        <w:rPr>
          <w:b/>
          <w:sz w:val="22"/>
          <w:szCs w:val="22"/>
        </w:rPr>
        <w:t>AZIENDA OSPEDALIERA UNIVERSITARIA DI CAGLIARI.</w:t>
      </w:r>
    </w:p>
    <w:p w:rsidR="00E33CAD" w:rsidRDefault="00E33CAD" w:rsidP="00477E58">
      <w:pPr>
        <w:ind w:left="-284"/>
        <w:jc w:val="both"/>
        <w:rPr>
          <w:sz w:val="22"/>
          <w:szCs w:val="22"/>
        </w:rPr>
      </w:pPr>
    </w:p>
    <w:p w:rsidR="001608C1" w:rsidRDefault="001608C1" w:rsidP="00477E58">
      <w:pPr>
        <w:ind w:left="-284"/>
        <w:jc w:val="both"/>
        <w:rPr>
          <w:sz w:val="22"/>
          <w:szCs w:val="22"/>
        </w:rPr>
      </w:pPr>
      <w:proofErr w:type="gramStart"/>
      <w:r w:rsidRPr="000D5E6B">
        <w:rPr>
          <w:sz w:val="22"/>
          <w:szCs w:val="22"/>
        </w:rPr>
        <w:t>E</w:t>
      </w:r>
      <w:proofErr w:type="gramEnd"/>
      <w:r w:rsidRPr="000D5E6B">
        <w:rPr>
          <w:sz w:val="22"/>
          <w:szCs w:val="22"/>
        </w:rPr>
        <w:t xml:space="preserv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 xml:space="preserve">o </w:t>
            </w:r>
            <w:proofErr w:type="gramStart"/>
            <w:r>
              <w:rPr>
                <w:sz w:val="22"/>
                <w:szCs w:val="22"/>
              </w:rPr>
              <w:t>cittadinanza  _</w:t>
            </w:r>
            <w:proofErr w:type="gramEnd"/>
            <w:r>
              <w:rPr>
                <w:sz w:val="22"/>
                <w:szCs w:val="22"/>
              </w:rPr>
              <w:t>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Pr>
                <w:sz w:val="22"/>
                <w:szCs w:val="22"/>
              </w:rPr>
              <w:t>______________________________</w:t>
            </w:r>
            <w:proofErr w:type="gramStart"/>
            <w:r>
              <w:rPr>
                <w:sz w:val="22"/>
                <w:szCs w:val="22"/>
              </w:rPr>
              <w:t>_ ;</w:t>
            </w:r>
            <w:proofErr w:type="gramEnd"/>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w:t>
            </w:r>
            <w:proofErr w:type="gramStart"/>
            <w:r>
              <w:rPr>
                <w:sz w:val="22"/>
                <w:szCs w:val="22"/>
              </w:rPr>
              <w:t>_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roofErr w:type="gramStart"/>
            <w:r>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proofErr w:type="gramStart"/>
            <w:r w:rsidRPr="000D5E6B">
              <w:rPr>
                <w:sz w:val="22"/>
                <w:szCs w:val="22"/>
              </w:rPr>
              <w:t>…</w:t>
            </w:r>
            <w:r>
              <w:rPr>
                <w:sz w:val="22"/>
                <w:szCs w:val="22"/>
              </w:rPr>
              <w:t>….</w:t>
            </w:r>
            <w:proofErr w:type="gramEnd"/>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69C">
              <w:rPr>
                <w:b/>
                <w:sz w:val="22"/>
                <w:szCs w:val="22"/>
              </w:rPr>
              <w:t>albo dell’ordine …………………</w:t>
            </w:r>
            <w:proofErr w:type="gramStart"/>
            <w:r w:rsidR="0016069C">
              <w:rPr>
                <w:b/>
                <w:sz w:val="22"/>
                <w:szCs w:val="22"/>
              </w:rPr>
              <w:t>…….</w:t>
            </w:r>
            <w:proofErr w:type="gramEnd"/>
            <w:r w:rsidR="0016069C">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proofErr w:type="gramStart"/>
            <w:r w:rsidR="001608C1">
              <w:rPr>
                <w:sz w:val="22"/>
                <w:szCs w:val="22"/>
              </w:rPr>
              <w:t xml:space="preserve"> .</w:t>
            </w:r>
            <w:r w:rsidR="001608C1" w:rsidRPr="000D5E6B">
              <w:rPr>
                <w:sz w:val="22"/>
                <w:szCs w:val="22"/>
              </w:rPr>
              <w:t>…</w:t>
            </w:r>
            <w:proofErr w:type="gramEnd"/>
            <w:r w:rsidR="001608C1" w:rsidRPr="000D5E6B">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proofErr w:type="gramStart"/>
            <w:r w:rsidR="001608C1" w:rsidRPr="000D5E6B">
              <w:rPr>
                <w:sz w:val="22"/>
                <w:szCs w:val="22"/>
              </w:rPr>
              <w:t>…</w:t>
            </w:r>
            <w:r w:rsidR="001608C1">
              <w:rPr>
                <w:sz w:val="22"/>
                <w:szCs w:val="22"/>
              </w:rPr>
              <w:t>….</w:t>
            </w:r>
            <w:proofErr w:type="gramEnd"/>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proofErr w:type="gramStart"/>
            <w:r w:rsidR="0016069C">
              <w:rPr>
                <w:sz w:val="22"/>
                <w:szCs w:val="22"/>
              </w:rPr>
              <w:t>…….</w:t>
            </w:r>
            <w:proofErr w:type="gramEnd"/>
            <w:r w:rsidR="0016069C">
              <w:rPr>
                <w:sz w:val="22"/>
                <w:szCs w:val="22"/>
              </w:rPr>
              <w:t>.</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proofErr w:type="gramStart"/>
            <w:r w:rsidRPr="000D5E6B">
              <w:rPr>
                <w:sz w:val="22"/>
                <w:szCs w:val="22"/>
              </w:rPr>
              <w:t>…</w:t>
            </w:r>
            <w:r>
              <w:rPr>
                <w:sz w:val="22"/>
                <w:szCs w:val="22"/>
              </w:rPr>
              <w:t>….</w:t>
            </w:r>
            <w:proofErr w:type="gramEnd"/>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roofErr w:type="gramStart"/>
            <w:r w:rsidRPr="001A4DB6">
              <w:rPr>
                <w:sz w:val="22"/>
                <w:szCs w:val="22"/>
              </w:rPr>
              <w:t>…….</w:t>
            </w:r>
            <w:proofErr w:type="gramEnd"/>
            <w:r w:rsidRPr="001A4DB6">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lastRenderedPageBreak/>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proofErr w:type="gramStart"/>
            <w:r>
              <w:rPr>
                <w:sz w:val="22"/>
                <w:szCs w:val="22"/>
              </w:rPr>
              <w:t xml:space="preserve"> ..</w:t>
            </w:r>
            <w:proofErr w:type="gramEnd"/>
            <w:r>
              <w:rPr>
                <w:sz w:val="22"/>
                <w:szCs w:val="22"/>
              </w:rPr>
              <w:t>………………………………………………………………</w:t>
            </w:r>
            <w:r w:rsidR="0016069C">
              <w:rPr>
                <w:sz w:val="22"/>
                <w:szCs w:val="22"/>
              </w:rPr>
              <w:t>…………………………………</w:t>
            </w:r>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w:t>
            </w:r>
            <w:proofErr w:type="gramStart"/>
            <w:r>
              <w:rPr>
                <w:sz w:val="22"/>
                <w:szCs w:val="22"/>
              </w:rPr>
              <w:t xml:space="preserve"> ..</w:t>
            </w:r>
            <w:proofErr w:type="gramEnd"/>
            <w:r>
              <w:rPr>
                <w:sz w:val="22"/>
                <w:szCs w:val="22"/>
              </w:rPr>
              <w:t>……………………………………………………………………………………………………………………..</w:t>
            </w:r>
          </w:p>
          <w:p w:rsidR="0016069C" w:rsidRDefault="0016069C" w:rsidP="0016069C">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A</w:t>
            </w:r>
            <w:r w:rsidR="004332ED">
              <w:rPr>
                <w:sz w:val="22"/>
                <w:szCs w:val="22"/>
              </w:rPr>
              <w:t xml:space="preserve"> 1</w:t>
            </w:r>
            <w:r>
              <w:rPr>
                <w:sz w:val="22"/>
                <w:szCs w:val="22"/>
              </w:rPr>
              <w:t xml:space="preserve"> </w:t>
            </w:r>
            <w:r w:rsidRPr="000D5E6B">
              <w:rPr>
                <w:sz w:val="22"/>
                <w:szCs w:val="22"/>
              </w:rPr>
              <w:sym w:font="Symbol" w:char="F07F"/>
            </w:r>
            <w:r>
              <w:rPr>
                <w:sz w:val="22"/>
                <w:szCs w:val="22"/>
              </w:rPr>
              <w:t xml:space="preserve">; </w:t>
            </w:r>
            <w:proofErr w:type="spellStart"/>
            <w:r w:rsidR="004332ED">
              <w:rPr>
                <w:sz w:val="22"/>
                <w:szCs w:val="22"/>
              </w:rPr>
              <w:t>lett</w:t>
            </w:r>
            <w:proofErr w:type="spellEnd"/>
            <w:r w:rsidR="004332ED">
              <w:rPr>
                <w:sz w:val="22"/>
                <w:szCs w:val="22"/>
              </w:rPr>
              <w:t>. A 2</w:t>
            </w:r>
            <w:r w:rsidR="004332ED" w:rsidRPr="004332ED">
              <w:rPr>
                <w:sz w:val="22"/>
                <w:szCs w:val="22"/>
              </w:rPr>
              <w:t xml:space="preserve"> </w:t>
            </w:r>
            <w:r w:rsidR="004332ED" w:rsidRPr="004332ED">
              <w:rPr>
                <w:sz w:val="22"/>
                <w:szCs w:val="22"/>
              </w:rPr>
              <w:t xml:space="preserve">;  </w:t>
            </w:r>
            <w:r>
              <w:rPr>
                <w:sz w:val="22"/>
                <w:szCs w:val="22"/>
              </w:rPr>
              <w:t xml:space="preserve"> </w:t>
            </w:r>
            <w:proofErr w:type="spellStart"/>
            <w:r>
              <w:rPr>
                <w:sz w:val="22"/>
                <w:szCs w:val="22"/>
              </w:rPr>
              <w:t>lett</w:t>
            </w:r>
            <w:proofErr w:type="spellEnd"/>
            <w:r>
              <w:rPr>
                <w:sz w:val="22"/>
                <w:szCs w:val="22"/>
              </w:rPr>
              <w:t xml:space="preserve">. B </w:t>
            </w:r>
            <w:r w:rsidRPr="000D5E6B">
              <w:rPr>
                <w:sz w:val="22"/>
                <w:szCs w:val="22"/>
              </w:rPr>
              <w:sym w:font="Symbol" w:char="F07F"/>
            </w:r>
            <w:r>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 xml:space="preserve">C </w:t>
            </w:r>
            <w:r w:rsidRPr="000D5E6B">
              <w:rPr>
                <w:sz w:val="22"/>
                <w:szCs w:val="22"/>
              </w:rPr>
              <w:sym w:font="Symbol" w:char="F07F"/>
            </w:r>
            <w:r>
              <w:rPr>
                <w:sz w:val="22"/>
                <w:szCs w:val="22"/>
              </w:rPr>
              <w:t xml:space="preserve">;  </w:t>
            </w:r>
            <w:proofErr w:type="spellStart"/>
            <w:r>
              <w:rPr>
                <w:sz w:val="22"/>
                <w:szCs w:val="22"/>
              </w:rPr>
              <w:t>lett</w:t>
            </w:r>
            <w:proofErr w:type="spellEnd"/>
            <w:r>
              <w:rPr>
                <w:sz w:val="22"/>
                <w:szCs w:val="22"/>
              </w:rPr>
              <w:t xml:space="preserve">.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proofErr w:type="spellStart"/>
            <w:r w:rsidRPr="004332ED">
              <w:rPr>
                <w:sz w:val="22"/>
                <w:szCs w:val="22"/>
              </w:rPr>
              <w:t>lett</w:t>
            </w:r>
            <w:proofErr w:type="spellEnd"/>
            <w:r w:rsidRPr="004332ED">
              <w:rPr>
                <w:sz w:val="22"/>
                <w:szCs w:val="22"/>
              </w:rPr>
              <w:t xml:space="preserve">. A </w:t>
            </w:r>
            <w:proofErr w:type="gramStart"/>
            <w:r w:rsidRPr="004332ED">
              <w:rPr>
                <w:sz w:val="22"/>
                <w:szCs w:val="22"/>
              </w:rPr>
              <w:t xml:space="preserve">;  </w:t>
            </w:r>
            <w:proofErr w:type="spellStart"/>
            <w:r w:rsidRPr="004332ED">
              <w:rPr>
                <w:sz w:val="22"/>
                <w:szCs w:val="22"/>
              </w:rPr>
              <w:t>lett</w:t>
            </w:r>
            <w:proofErr w:type="spellEnd"/>
            <w:r w:rsidRPr="004332ED">
              <w:rPr>
                <w:sz w:val="22"/>
                <w:szCs w:val="22"/>
              </w:rPr>
              <w:t>.</w:t>
            </w:r>
            <w:proofErr w:type="gramEnd"/>
            <w:r w:rsidRPr="004332ED">
              <w:rPr>
                <w:sz w:val="22"/>
                <w:szCs w:val="22"/>
              </w:rPr>
              <w:t xml:space="preserve"> B </w:t>
            </w:r>
            <w:r w:rsidRPr="004332ED">
              <w:rPr>
                <w:sz w:val="22"/>
                <w:szCs w:val="22"/>
              </w:rPr>
              <w:t xml:space="preserve">;  </w:t>
            </w:r>
            <w:proofErr w:type="spellStart"/>
            <w:r w:rsidRPr="004332ED">
              <w:rPr>
                <w:sz w:val="22"/>
                <w:szCs w:val="22"/>
              </w:rPr>
              <w:t>lett</w:t>
            </w:r>
            <w:proofErr w:type="spellEnd"/>
            <w:r w:rsidRPr="004332ED">
              <w:rPr>
                <w:sz w:val="22"/>
                <w:szCs w:val="22"/>
              </w:rPr>
              <w:t xml:space="preserve">. C </w:t>
            </w:r>
            <w:r w:rsidRPr="004332ED">
              <w:rPr>
                <w:sz w:val="22"/>
                <w:szCs w:val="22"/>
              </w:rPr>
              <w:t xml:space="preserve">;  </w:t>
            </w:r>
            <w:proofErr w:type="spellStart"/>
            <w:r w:rsidRPr="004332ED">
              <w:rPr>
                <w:sz w:val="22"/>
                <w:szCs w:val="22"/>
              </w:rPr>
              <w:t>lett</w:t>
            </w:r>
            <w:proofErr w:type="spellEnd"/>
            <w:r w:rsidRPr="004332ED">
              <w:rPr>
                <w:sz w:val="22"/>
                <w:szCs w:val="22"/>
              </w:rPr>
              <w:t xml:space="preserve">.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roofErr w:type="gramStart"/>
            <w:r>
              <w:rPr>
                <w:sz w:val="22"/>
                <w:szCs w:val="22"/>
              </w:rPr>
              <w:t>…….</w:t>
            </w:r>
            <w:proofErr w:type="gramEnd"/>
            <w:r>
              <w:rPr>
                <w:sz w:val="22"/>
                <w:szCs w:val="22"/>
              </w:rPr>
              <w:t>.</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lastRenderedPageBreak/>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lastRenderedPageBreak/>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proofErr w:type="gramStart"/>
            <w:r w:rsidR="0016069C">
              <w:rPr>
                <w:sz w:val="22"/>
                <w:szCs w:val="22"/>
              </w:rPr>
              <w:t>…….</w:t>
            </w:r>
            <w:proofErr w:type="gramEnd"/>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FA7A71" w:rsidRPr="00FA7A71" w:rsidRDefault="00FA7A71" w:rsidP="00FA7A71">
            <w:pPr>
              <w:pStyle w:val="Corpotesto"/>
              <w:rPr>
                <w:sz w:val="22"/>
                <w:szCs w:val="22"/>
              </w:rPr>
            </w:pPr>
            <w:r w:rsidRPr="00FA7A71">
              <w:rPr>
                <w:sz w:val="22"/>
                <w:szCs w:val="22"/>
              </w:rPr>
              <w:t>contenuti del corso ……………………………………………………………………………………………</w:t>
            </w:r>
            <w:proofErr w:type="gramStart"/>
            <w:r w:rsidRPr="00FA7A71">
              <w:rPr>
                <w:sz w:val="22"/>
                <w:szCs w:val="22"/>
              </w:rPr>
              <w:t>…….</w:t>
            </w:r>
            <w:proofErr w:type="gramEnd"/>
            <w:r w:rsidRPr="00FA7A71">
              <w:rPr>
                <w:sz w:val="22"/>
                <w:szCs w:val="22"/>
              </w:rPr>
              <w:t>.</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roofErr w:type="gramStart"/>
            <w:r w:rsidR="005946FE">
              <w:rPr>
                <w:sz w:val="22"/>
                <w:szCs w:val="22"/>
              </w:rPr>
              <w:t>…….</w:t>
            </w:r>
            <w:proofErr w:type="gramEnd"/>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interessata</w:t>
            </w:r>
            <w:r w:rsidR="00206F76">
              <w:rPr>
                <w:sz w:val="22"/>
                <w:szCs w:val="22"/>
              </w:rPr>
              <w:t>)</w:t>
            </w:r>
            <w:r w:rsidRPr="00B401DB">
              <w:rPr>
                <w:sz w:val="22"/>
                <w:szCs w:val="22"/>
              </w:rPr>
              <w:t xml:space="preserve">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406B31" w:rsidRPr="00955AA1" w:rsidRDefault="001608C1" w:rsidP="00BC74DA">
            <w:pPr>
              <w:pStyle w:val="Corpotesto"/>
              <w:rPr>
                <w:b/>
                <w:sz w:val="22"/>
                <w:szCs w:val="22"/>
              </w:rPr>
            </w:pPr>
            <w:r w:rsidRPr="000D5E6B">
              <w:rPr>
                <w:b/>
                <w:sz w:val="22"/>
                <w:szCs w:val="22"/>
              </w:rPr>
              <w:t>Elenco di tutte le 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406B31">
              <w:rPr>
                <w:b/>
                <w:sz w:val="22"/>
                <w:szCs w:val="22"/>
              </w:rPr>
              <w:t>.</w:t>
            </w:r>
            <w:bookmarkStart w:id="0" w:name="_GoBack"/>
            <w:bookmarkEnd w:id="0"/>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proofErr w:type="gramStart"/>
            <w:r w:rsidR="00FA7A71">
              <w:rPr>
                <w:sz w:val="22"/>
                <w:szCs w:val="22"/>
              </w:rPr>
              <w:t>……</w:t>
            </w:r>
            <w:r>
              <w:rPr>
                <w:sz w:val="22"/>
                <w:szCs w:val="22"/>
              </w:rPr>
              <w:t>.</w:t>
            </w:r>
            <w:proofErr w:type="gramEnd"/>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 xml:space="preserve">pagine …………………………………………… ovvero da </w:t>
            </w:r>
            <w:proofErr w:type="spellStart"/>
            <w:r w:rsidR="00FA7A71">
              <w:rPr>
                <w:sz w:val="22"/>
                <w:szCs w:val="22"/>
              </w:rPr>
              <w:t>pag</w:t>
            </w:r>
            <w:proofErr w:type="spellEnd"/>
            <w:r w:rsidR="00FA7A71">
              <w:rPr>
                <w:sz w:val="22"/>
                <w:szCs w:val="22"/>
              </w:rPr>
              <w:t>…………</w:t>
            </w:r>
            <w:proofErr w:type="gramStart"/>
            <w:r w:rsidR="00FA7A71">
              <w:rPr>
                <w:sz w:val="22"/>
                <w:szCs w:val="22"/>
              </w:rPr>
              <w:t>…….</w:t>
            </w:r>
            <w:proofErr w:type="gramEnd"/>
            <w:r w:rsidR="00FA7A71">
              <w:rPr>
                <w:sz w:val="22"/>
                <w:szCs w:val="22"/>
              </w:rPr>
              <w:t>. a pag. …</w:t>
            </w:r>
            <w:proofErr w:type="gramStart"/>
            <w:r w:rsidR="00FA7A71">
              <w:rPr>
                <w:sz w:val="22"/>
                <w:szCs w:val="22"/>
              </w:rPr>
              <w:t>……</w:t>
            </w:r>
            <w:r>
              <w:rPr>
                <w:sz w:val="22"/>
                <w:szCs w:val="22"/>
              </w:rPr>
              <w:t>.</w:t>
            </w:r>
            <w:proofErr w:type="gramEnd"/>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lastRenderedPageBreak/>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w:t>
      </w:r>
      <w:proofErr w:type="gramStart"/>
      <w:r w:rsidRPr="000D5E6B">
        <w:rPr>
          <w:bCs/>
          <w:sz w:val="22"/>
          <w:szCs w:val="22"/>
        </w:rPr>
        <w:t>1992  e</w:t>
      </w:r>
      <w:proofErr w:type="gramEnd"/>
      <w:r w:rsidRPr="000D5E6B">
        <w:rPr>
          <w:bCs/>
          <w:sz w:val="22"/>
          <w:szCs w:val="22"/>
        </w:rPr>
        <w:t xml:space="preserv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w:t>
      </w:r>
      <w:proofErr w:type="gramStart"/>
      <w:r w:rsidRPr="000D5E6B">
        <w:rPr>
          <w:bCs/>
          <w:sz w:val="22"/>
          <w:szCs w:val="22"/>
        </w:rPr>
        <w:t>_ ;</w:t>
      </w:r>
      <w:proofErr w:type="gramEnd"/>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w:t>
      </w:r>
      <w:proofErr w:type="gramStart"/>
      <w:r w:rsidRPr="000D5E6B">
        <w:rPr>
          <w:bCs/>
          <w:sz w:val="22"/>
          <w:szCs w:val="22"/>
        </w:rPr>
        <w:t>_ ;</w:t>
      </w:r>
      <w:proofErr w:type="gramEnd"/>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5923FB" w:rsidRPr="0039197B" w:rsidRDefault="00611C97" w:rsidP="0050521C">
      <w:pPr>
        <w:pStyle w:val="Paragrafoelenco"/>
        <w:widowControl w:val="0"/>
        <w:numPr>
          <w:ilvl w:val="0"/>
          <w:numId w:val="10"/>
        </w:numPr>
        <w:suppressAutoHyphens/>
        <w:overflowPunct w:val="0"/>
        <w:autoSpaceDE w:val="0"/>
        <w:spacing w:line="276" w:lineRule="auto"/>
        <w:jc w:val="both"/>
        <w:rPr>
          <w:bCs/>
          <w:sz w:val="22"/>
          <w:szCs w:val="22"/>
        </w:rPr>
      </w:pPr>
      <w:r w:rsidRPr="005923FB">
        <w:rPr>
          <w:bCs/>
          <w:sz w:val="22"/>
          <w:szCs w:val="22"/>
        </w:rPr>
        <w:t xml:space="preserve">di essere stato informato </w:t>
      </w:r>
      <w:r w:rsidR="001608C1" w:rsidRPr="005923FB">
        <w:rPr>
          <w:bCs/>
          <w:sz w:val="22"/>
          <w:szCs w:val="22"/>
        </w:rPr>
        <w:t>che prima della nomina del candidato prescelto, i curricula inviati dai concorrenti presentatisi al colloquio, verranno pubbli</w:t>
      </w:r>
      <w:r w:rsidR="004B124B" w:rsidRPr="005923FB">
        <w:rPr>
          <w:bCs/>
          <w:sz w:val="22"/>
          <w:szCs w:val="22"/>
        </w:rPr>
        <w:t>cati sui siti internet azie</w:t>
      </w:r>
      <w:r w:rsidR="0033475F" w:rsidRPr="005923FB">
        <w:rPr>
          <w:bCs/>
          <w:sz w:val="22"/>
          <w:szCs w:val="22"/>
        </w:rPr>
        <w:t xml:space="preserve">ndali dell’ARES e della </w:t>
      </w:r>
      <w:r w:rsidR="005923FB" w:rsidRPr="0039197B">
        <w:rPr>
          <w:bCs/>
          <w:sz w:val="22"/>
          <w:szCs w:val="22"/>
        </w:rPr>
        <w:t>AOU di Cagliari;</w:t>
      </w:r>
    </w:p>
    <w:p w:rsidR="001608C1" w:rsidRPr="005923FB" w:rsidRDefault="001608C1" w:rsidP="0050521C">
      <w:pPr>
        <w:pStyle w:val="Paragrafoelenco"/>
        <w:widowControl w:val="0"/>
        <w:numPr>
          <w:ilvl w:val="0"/>
          <w:numId w:val="10"/>
        </w:numPr>
        <w:suppressAutoHyphens/>
        <w:overflowPunct w:val="0"/>
        <w:autoSpaceDE w:val="0"/>
        <w:spacing w:line="276" w:lineRule="auto"/>
        <w:jc w:val="both"/>
        <w:rPr>
          <w:bCs/>
          <w:sz w:val="22"/>
          <w:szCs w:val="22"/>
        </w:rPr>
      </w:pPr>
      <w:r w:rsidRPr="005923FB">
        <w:rPr>
          <w:bCs/>
          <w:sz w:val="22"/>
          <w:szCs w:val="22"/>
        </w:rPr>
        <w:t xml:space="preserve">di essere stato informato, ai sensi del Regolamento (UE) n. 679/2016 e del D. </w:t>
      </w:r>
      <w:proofErr w:type="spellStart"/>
      <w:r w:rsidRPr="005923FB">
        <w:rPr>
          <w:bCs/>
          <w:sz w:val="22"/>
          <w:szCs w:val="22"/>
        </w:rPr>
        <w:t>Lgs</w:t>
      </w:r>
      <w:proofErr w:type="spellEnd"/>
      <w:r w:rsidRPr="005923FB">
        <w:rPr>
          <w:bCs/>
          <w:sz w:val="22"/>
          <w:szCs w:val="22"/>
        </w:rPr>
        <w:t xml:space="preserve">. n. 196 del 30 giugno 2003 e </w:t>
      </w:r>
      <w:proofErr w:type="spellStart"/>
      <w:r w:rsidRPr="005923FB">
        <w:rPr>
          <w:bCs/>
          <w:sz w:val="22"/>
          <w:szCs w:val="22"/>
        </w:rPr>
        <w:t>s.m.i.</w:t>
      </w:r>
      <w:proofErr w:type="spellEnd"/>
      <w:r w:rsidRPr="005923FB">
        <w:rPr>
          <w:bCs/>
          <w:sz w:val="22"/>
          <w:szCs w:val="22"/>
        </w:rPr>
        <w:t>, per le disposizioni non incompatibili con il Regolamento medesimo, che il trattamento dei dati personali, sia manuale sia informatiz</w:t>
      </w:r>
      <w:r w:rsidR="004B124B" w:rsidRPr="005923FB">
        <w:rPr>
          <w:bCs/>
          <w:sz w:val="22"/>
          <w:szCs w:val="22"/>
        </w:rPr>
        <w:t>zato, comunicati all’Azienda ARES</w:t>
      </w:r>
      <w:r w:rsidRPr="005923FB">
        <w:rPr>
          <w:bCs/>
          <w:sz w:val="22"/>
          <w:szCs w:val="22"/>
        </w:rPr>
        <w:t xml:space="preserve">, è finalizzato unicamente </w:t>
      </w:r>
      <w:r w:rsidRPr="005923FB">
        <w:rPr>
          <w:bCs/>
          <w:sz w:val="22"/>
          <w:szCs w:val="22"/>
        </w:rPr>
        <w:lastRenderedPageBreak/>
        <w:t>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406B31" w:rsidRDefault="00406B3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lastRenderedPageBreak/>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lastRenderedPageBreak/>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w:t>
      </w:r>
      <w:proofErr w:type="spellStart"/>
      <w:r w:rsidRPr="00A51166">
        <w:t>prov</w:t>
      </w:r>
      <w:proofErr w:type="spellEnd"/>
      <w:r w:rsidRPr="00A51166">
        <w:t>.)</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w:t>
      </w:r>
      <w:proofErr w:type="spellStart"/>
      <w:r w:rsidRPr="00A51166">
        <w:t>prov</w:t>
      </w:r>
      <w:proofErr w:type="spellEnd"/>
      <w:r w:rsidRPr="00A51166">
        <w:t>.) (indirizzo)</w:t>
      </w:r>
    </w:p>
    <w:p w:rsidR="001608C1" w:rsidRPr="00A51166" w:rsidRDefault="001608C1" w:rsidP="00D45147">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D2D" w:rsidRDefault="00DC1D2D" w:rsidP="00012291">
      <w:r>
        <w:separator/>
      </w:r>
    </w:p>
  </w:endnote>
  <w:endnote w:type="continuationSeparator" w:id="0">
    <w:p w:rsidR="00DC1D2D" w:rsidRDefault="00DC1D2D"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7F250C" w:rsidRDefault="007F250C">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55AA1">
      <w:rPr>
        <w:rStyle w:val="Numeropagina"/>
        <w:noProof/>
      </w:rPr>
      <w:t>16</w:t>
    </w:r>
    <w:r>
      <w:rPr>
        <w:rStyle w:val="Numeropagina"/>
      </w:rPr>
      <w:fldChar w:fldCharType="end"/>
    </w:r>
  </w:p>
  <w:p w:rsidR="007F250C" w:rsidRDefault="007F250C">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50C" w:rsidRDefault="007F250C">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D2D" w:rsidRDefault="00DC1D2D" w:rsidP="00012291">
      <w:r>
        <w:separator/>
      </w:r>
    </w:p>
  </w:footnote>
  <w:footnote w:type="continuationSeparator" w:id="0">
    <w:p w:rsidR="00DC1D2D" w:rsidRDefault="00DC1D2D"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3C26"/>
    <w:rsid w:val="00004E13"/>
    <w:rsid w:val="0001122C"/>
    <w:rsid w:val="00012291"/>
    <w:rsid w:val="00017F9D"/>
    <w:rsid w:val="00023461"/>
    <w:rsid w:val="0002575A"/>
    <w:rsid w:val="00035A83"/>
    <w:rsid w:val="00047D9A"/>
    <w:rsid w:val="00057422"/>
    <w:rsid w:val="00057EAC"/>
    <w:rsid w:val="0006163F"/>
    <w:rsid w:val="00083894"/>
    <w:rsid w:val="00084360"/>
    <w:rsid w:val="000930B7"/>
    <w:rsid w:val="000A3E6F"/>
    <w:rsid w:val="000B1D16"/>
    <w:rsid w:val="000B60D0"/>
    <w:rsid w:val="000C3C88"/>
    <w:rsid w:val="000D5E6B"/>
    <w:rsid w:val="000F0213"/>
    <w:rsid w:val="000F6A54"/>
    <w:rsid w:val="001000BD"/>
    <w:rsid w:val="0011206F"/>
    <w:rsid w:val="001127CF"/>
    <w:rsid w:val="00126B66"/>
    <w:rsid w:val="0013025C"/>
    <w:rsid w:val="00134D86"/>
    <w:rsid w:val="00140D05"/>
    <w:rsid w:val="00147EE2"/>
    <w:rsid w:val="001545E8"/>
    <w:rsid w:val="0016069C"/>
    <w:rsid w:val="001608C1"/>
    <w:rsid w:val="001642D0"/>
    <w:rsid w:val="001643DE"/>
    <w:rsid w:val="001805B8"/>
    <w:rsid w:val="0019062A"/>
    <w:rsid w:val="001960D9"/>
    <w:rsid w:val="00196237"/>
    <w:rsid w:val="0019688B"/>
    <w:rsid w:val="00196C2F"/>
    <w:rsid w:val="001A228F"/>
    <w:rsid w:val="001A4DB6"/>
    <w:rsid w:val="001A59C6"/>
    <w:rsid w:val="001B289F"/>
    <w:rsid w:val="001D21B6"/>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A3647"/>
    <w:rsid w:val="002B37A0"/>
    <w:rsid w:val="002B6EAC"/>
    <w:rsid w:val="002C336D"/>
    <w:rsid w:val="002D71E4"/>
    <w:rsid w:val="002E243B"/>
    <w:rsid w:val="002F59B6"/>
    <w:rsid w:val="00300D51"/>
    <w:rsid w:val="00301EB3"/>
    <w:rsid w:val="003023B5"/>
    <w:rsid w:val="0030248A"/>
    <w:rsid w:val="00306033"/>
    <w:rsid w:val="00307612"/>
    <w:rsid w:val="0031502B"/>
    <w:rsid w:val="00322957"/>
    <w:rsid w:val="00322BF4"/>
    <w:rsid w:val="00326A4C"/>
    <w:rsid w:val="00331B2F"/>
    <w:rsid w:val="0033475F"/>
    <w:rsid w:val="003447AC"/>
    <w:rsid w:val="0035041B"/>
    <w:rsid w:val="00357042"/>
    <w:rsid w:val="00375DDD"/>
    <w:rsid w:val="00384B00"/>
    <w:rsid w:val="0039197B"/>
    <w:rsid w:val="003966CB"/>
    <w:rsid w:val="00397009"/>
    <w:rsid w:val="003A096C"/>
    <w:rsid w:val="003A1AF1"/>
    <w:rsid w:val="003A2909"/>
    <w:rsid w:val="003B18E9"/>
    <w:rsid w:val="003B7578"/>
    <w:rsid w:val="003D1EAF"/>
    <w:rsid w:val="003E317B"/>
    <w:rsid w:val="003E64EE"/>
    <w:rsid w:val="003F5DDB"/>
    <w:rsid w:val="003F5EB2"/>
    <w:rsid w:val="00406B31"/>
    <w:rsid w:val="004100AA"/>
    <w:rsid w:val="00415B5B"/>
    <w:rsid w:val="004164D7"/>
    <w:rsid w:val="00421FF5"/>
    <w:rsid w:val="004332ED"/>
    <w:rsid w:val="00436B36"/>
    <w:rsid w:val="0045606A"/>
    <w:rsid w:val="00470BB7"/>
    <w:rsid w:val="00477E58"/>
    <w:rsid w:val="00485CBD"/>
    <w:rsid w:val="00486142"/>
    <w:rsid w:val="0049299E"/>
    <w:rsid w:val="004A3208"/>
    <w:rsid w:val="004A5A77"/>
    <w:rsid w:val="004A619C"/>
    <w:rsid w:val="004B124B"/>
    <w:rsid w:val="004C5C06"/>
    <w:rsid w:val="004D690E"/>
    <w:rsid w:val="004D6987"/>
    <w:rsid w:val="004E0593"/>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3FB"/>
    <w:rsid w:val="005929ED"/>
    <w:rsid w:val="00593406"/>
    <w:rsid w:val="005946FE"/>
    <w:rsid w:val="005B124F"/>
    <w:rsid w:val="005C00F8"/>
    <w:rsid w:val="005C0A05"/>
    <w:rsid w:val="005D7CB4"/>
    <w:rsid w:val="005F7B64"/>
    <w:rsid w:val="00605167"/>
    <w:rsid w:val="00611C97"/>
    <w:rsid w:val="0061563F"/>
    <w:rsid w:val="00617245"/>
    <w:rsid w:val="00625A50"/>
    <w:rsid w:val="006476C8"/>
    <w:rsid w:val="00663B7A"/>
    <w:rsid w:val="00665C28"/>
    <w:rsid w:val="00682317"/>
    <w:rsid w:val="00690793"/>
    <w:rsid w:val="006936A0"/>
    <w:rsid w:val="0069398D"/>
    <w:rsid w:val="00693B4D"/>
    <w:rsid w:val="00694AA1"/>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C3111"/>
    <w:rsid w:val="007C4649"/>
    <w:rsid w:val="007C4857"/>
    <w:rsid w:val="007D056E"/>
    <w:rsid w:val="007E434D"/>
    <w:rsid w:val="007F13A9"/>
    <w:rsid w:val="007F250C"/>
    <w:rsid w:val="008017BB"/>
    <w:rsid w:val="00804992"/>
    <w:rsid w:val="008077EE"/>
    <w:rsid w:val="008144A8"/>
    <w:rsid w:val="008146BD"/>
    <w:rsid w:val="00820478"/>
    <w:rsid w:val="008228BD"/>
    <w:rsid w:val="00840296"/>
    <w:rsid w:val="00852653"/>
    <w:rsid w:val="008555D9"/>
    <w:rsid w:val="00857407"/>
    <w:rsid w:val="008625BD"/>
    <w:rsid w:val="00866B12"/>
    <w:rsid w:val="00874EC3"/>
    <w:rsid w:val="00887AA6"/>
    <w:rsid w:val="00890F95"/>
    <w:rsid w:val="00893AA9"/>
    <w:rsid w:val="008A157C"/>
    <w:rsid w:val="008A303D"/>
    <w:rsid w:val="008A3E8C"/>
    <w:rsid w:val="008A53CB"/>
    <w:rsid w:val="008A67A9"/>
    <w:rsid w:val="008B3692"/>
    <w:rsid w:val="008D0D2B"/>
    <w:rsid w:val="008D4CF3"/>
    <w:rsid w:val="008D7592"/>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5AA1"/>
    <w:rsid w:val="00956508"/>
    <w:rsid w:val="009729F6"/>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3FC"/>
    <w:rsid w:val="00A02956"/>
    <w:rsid w:val="00A059B9"/>
    <w:rsid w:val="00A12BBE"/>
    <w:rsid w:val="00A17E77"/>
    <w:rsid w:val="00A253B5"/>
    <w:rsid w:val="00A40FF9"/>
    <w:rsid w:val="00A42693"/>
    <w:rsid w:val="00A4692F"/>
    <w:rsid w:val="00A51166"/>
    <w:rsid w:val="00A60652"/>
    <w:rsid w:val="00A61235"/>
    <w:rsid w:val="00A61B04"/>
    <w:rsid w:val="00A70B63"/>
    <w:rsid w:val="00A719F5"/>
    <w:rsid w:val="00A73080"/>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51930"/>
    <w:rsid w:val="00B80EA2"/>
    <w:rsid w:val="00B91E25"/>
    <w:rsid w:val="00BA1038"/>
    <w:rsid w:val="00BA1404"/>
    <w:rsid w:val="00BA4518"/>
    <w:rsid w:val="00BB165B"/>
    <w:rsid w:val="00BB6D42"/>
    <w:rsid w:val="00BB780D"/>
    <w:rsid w:val="00BC74DA"/>
    <w:rsid w:val="00BD2485"/>
    <w:rsid w:val="00BD2E9D"/>
    <w:rsid w:val="00BE191F"/>
    <w:rsid w:val="00BE48D1"/>
    <w:rsid w:val="00C02CA8"/>
    <w:rsid w:val="00C0549D"/>
    <w:rsid w:val="00C10DCB"/>
    <w:rsid w:val="00C175B3"/>
    <w:rsid w:val="00C261DC"/>
    <w:rsid w:val="00C321A4"/>
    <w:rsid w:val="00C35938"/>
    <w:rsid w:val="00C44154"/>
    <w:rsid w:val="00C7308A"/>
    <w:rsid w:val="00C77C95"/>
    <w:rsid w:val="00C800CB"/>
    <w:rsid w:val="00C86AA9"/>
    <w:rsid w:val="00C90A6A"/>
    <w:rsid w:val="00CD726D"/>
    <w:rsid w:val="00CE731A"/>
    <w:rsid w:val="00CF0BA1"/>
    <w:rsid w:val="00D1344B"/>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96766"/>
    <w:rsid w:val="00DA340E"/>
    <w:rsid w:val="00DA5146"/>
    <w:rsid w:val="00DA71E5"/>
    <w:rsid w:val="00DB4EFD"/>
    <w:rsid w:val="00DB7C21"/>
    <w:rsid w:val="00DC1D2D"/>
    <w:rsid w:val="00DD16C8"/>
    <w:rsid w:val="00DD375A"/>
    <w:rsid w:val="00DD43B3"/>
    <w:rsid w:val="00DD5E4E"/>
    <w:rsid w:val="00DD6197"/>
    <w:rsid w:val="00DE000D"/>
    <w:rsid w:val="00DE0511"/>
    <w:rsid w:val="00DF14DC"/>
    <w:rsid w:val="00E00596"/>
    <w:rsid w:val="00E01B8B"/>
    <w:rsid w:val="00E17967"/>
    <w:rsid w:val="00E30455"/>
    <w:rsid w:val="00E33CAD"/>
    <w:rsid w:val="00E34749"/>
    <w:rsid w:val="00E35FDC"/>
    <w:rsid w:val="00E36EBC"/>
    <w:rsid w:val="00E6266D"/>
    <w:rsid w:val="00E64328"/>
    <w:rsid w:val="00E7017D"/>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C7FA5B"/>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3D69C-97F0-4EC1-8B03-37CE91EB1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6050</Words>
  <Characters>34487</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Alberto Zonchello</cp:lastModifiedBy>
  <cp:revision>10</cp:revision>
  <cp:lastPrinted>2022-05-23T09:15:00Z</cp:lastPrinted>
  <dcterms:created xsi:type="dcterms:W3CDTF">2025-10-10T10:12:00Z</dcterms:created>
  <dcterms:modified xsi:type="dcterms:W3CDTF">2025-10-15T14:43:00Z</dcterms:modified>
</cp:coreProperties>
</file>